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6"/>
        <w:gridCol w:w="4442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DA69E0B" w14:textId="4AD10938" w:rsidR="00D30DB2" w:rsidRPr="00D30DB2" w:rsidRDefault="00000040" w:rsidP="00D30DB2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5E78EA" w:rsidRPr="005E78EA">
              <w:t>z późn. zm.</w:t>
            </w:r>
            <w:r w:rsidR="00E07BA4" w:rsidRPr="00504E7B">
              <w:t>)</w:t>
            </w:r>
            <w:r w:rsidRPr="00504E7B">
              <w:t xml:space="preserve">, na </w:t>
            </w:r>
            <w:bookmarkStart w:id="1" w:name="_Hlk181709043"/>
            <w:bookmarkStart w:id="2" w:name="_Hlk181773698"/>
            <w:r w:rsidR="00D30DB2">
              <w:t>z</w:t>
            </w:r>
            <w:r w:rsidR="00D30DB2" w:rsidRPr="00D30DB2">
              <w:rPr>
                <w:b/>
                <w:bCs/>
              </w:rPr>
              <w:t>akup</w:t>
            </w:r>
            <w:r w:rsidR="009B7362">
              <w:rPr>
                <w:b/>
                <w:bCs/>
              </w:rPr>
              <w:t>,</w:t>
            </w:r>
            <w:r w:rsidR="00D30DB2" w:rsidRPr="00D30DB2">
              <w:rPr>
                <w:b/>
                <w:bCs/>
              </w:rPr>
              <w:t xml:space="preserve"> dostaw</w:t>
            </w:r>
            <w:r w:rsidR="002C0459">
              <w:rPr>
                <w:b/>
                <w:bCs/>
              </w:rPr>
              <w:t>ę</w:t>
            </w:r>
            <w:r w:rsidR="00D30DB2" w:rsidRPr="00D30DB2">
              <w:rPr>
                <w:b/>
                <w:bCs/>
              </w:rPr>
              <w:t xml:space="preserve"> i montaż mebli w ramach realizacji projektu pn.: </w:t>
            </w:r>
            <w:bookmarkEnd w:id="1"/>
            <w:bookmarkEnd w:id="2"/>
            <w:r w:rsidR="00D30DB2" w:rsidRPr="00D30DB2">
              <w:rPr>
                <w:b/>
                <w:bCs/>
              </w:rPr>
              <w:t>"Ekonomista +handlowiec = mistrz zawodowiec” w Zespole Szkół Nr 3 im. Władysława Grabskiego w Kutnie w ramach Programu Regionalnego Fundusze Europejskie dla Łódzkiego na lata 2021-2027, Priorytet FELD.08 Fundusze europejskie dla edukacji i kadr w Łódzkiem, Działanie FELD 08.08 Kształcenie zawodowe  (FELD.08.08-IZ.00-0086/23</w:t>
            </w:r>
            <w:r w:rsidR="00F02A7D">
              <w:rPr>
                <w:b/>
                <w:bCs/>
              </w:rPr>
              <w:t>-00</w:t>
            </w:r>
            <w:r w:rsidR="00D30DB2" w:rsidRPr="00D30DB2">
              <w:rPr>
                <w:b/>
                <w:bCs/>
              </w:rPr>
              <w:t>).</w:t>
            </w:r>
          </w:p>
          <w:p w14:paraId="09F829DF" w14:textId="00FEC63D" w:rsidR="00000040" w:rsidRPr="00504E7B" w:rsidRDefault="00000040" w:rsidP="00652AF6">
            <w:pPr>
              <w:spacing w:after="0" w:line="240" w:lineRule="auto"/>
              <w:ind w:left="0" w:firstLine="0"/>
            </w:pPr>
            <w:r w:rsidRPr="00504E7B">
              <w:t>Nr/znak nada</w:t>
            </w:r>
            <w:r w:rsidR="00652AF6">
              <w:t>ny sprawie przez Zamawiającego: ZS3.P.140.9.2025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30740B18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 w:rsidR="002C0459">
              <w:rPr>
                <w:b/>
              </w:rPr>
              <w:t>Kutnowski</w:t>
            </w:r>
          </w:p>
          <w:p w14:paraId="2B956E9B" w14:textId="399797A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 w:rsidR="00652AF6">
              <w:rPr>
                <w:b/>
              </w:rPr>
              <w:t>N</w:t>
            </w:r>
            <w:r w:rsidRPr="00EE5E34">
              <w:rPr>
                <w:b/>
              </w:rPr>
              <w:t xml:space="preserve">r </w:t>
            </w:r>
            <w:r w:rsidR="002C0459">
              <w:rPr>
                <w:b/>
              </w:rPr>
              <w:t>3</w:t>
            </w:r>
            <w:r w:rsidRPr="00EE5E34">
              <w:rPr>
                <w:b/>
              </w:rPr>
              <w:t xml:space="preserve"> im. </w:t>
            </w:r>
            <w:r w:rsidR="002D27E0">
              <w:rPr>
                <w:b/>
              </w:rPr>
              <w:t>Władysława Grabskiego w Kutnie</w:t>
            </w:r>
          </w:p>
          <w:p w14:paraId="1EC108A7" w14:textId="27348C0E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 w:rsidR="002D27E0">
              <w:rPr>
                <w:b/>
              </w:rPr>
              <w:t>Kościuszki 24</w:t>
            </w:r>
          </w:p>
          <w:p w14:paraId="58BE2359" w14:textId="6D5D00C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 w:rsidR="002D27E0"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 w:rsidR="002D27E0">
              <w:rPr>
                <w:b/>
              </w:rPr>
              <w:t>Kutno</w:t>
            </w:r>
          </w:p>
          <w:p w14:paraId="115EF197" w14:textId="60710019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D63E24">
              <w:rPr>
                <w:b/>
              </w:rPr>
              <w:t>775</w:t>
            </w:r>
            <w:r w:rsidR="009F60D8">
              <w:rPr>
                <w:b/>
              </w:rPr>
              <w:t>1534237</w:t>
            </w:r>
            <w:r w:rsidRPr="009A7A38">
              <w:rPr>
                <w:b/>
              </w:rPr>
              <w:t xml:space="preserve">, REGON: </w:t>
            </w:r>
            <w:r w:rsidR="009F60D8">
              <w:rPr>
                <w:b/>
              </w:rPr>
              <w:t>47</w:t>
            </w:r>
            <w:r w:rsidR="003870AB">
              <w:rPr>
                <w:b/>
              </w:rPr>
              <w:t>2895623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7777777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>adres skrzynki ePUAP: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4B5B02B2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>, bez negocjacji, o którym mowa w art. 275 pkt 1 ustawy Pzp, na</w:t>
            </w:r>
            <w:r w:rsidR="00AE39B4">
              <w:t xml:space="preserve"> </w:t>
            </w:r>
            <w:r w:rsidR="00814341" w:rsidRPr="00170C03">
              <w:rPr>
                <w:b/>
                <w:bCs/>
              </w:rPr>
              <w:t>zakup,</w:t>
            </w:r>
            <w:r w:rsidR="00814341">
              <w:t xml:space="preserve"> </w:t>
            </w:r>
            <w:r w:rsidR="00EE5E34" w:rsidRPr="00EE5E34">
              <w:rPr>
                <w:b/>
              </w:rPr>
              <w:t xml:space="preserve">dostawę </w:t>
            </w:r>
            <w:r w:rsidR="00814341">
              <w:rPr>
                <w:b/>
              </w:rPr>
              <w:t xml:space="preserve">i montaż </w:t>
            </w:r>
            <w:r w:rsidR="00814341" w:rsidRPr="00D30DB2">
              <w:rPr>
                <w:b/>
                <w:bCs/>
              </w:rPr>
              <w:t>mebli w ramach realizacji projektu pn.: "Ekonomista +handlowiec = mistrz zawodowiec” w Zespole Szkół Nr 3 im. Władysława Grabskiego w Kutnie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5ECC929F" w:rsidR="00000040" w:rsidRDefault="00FF5B25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4248F490" w:rsidR="005D77FB" w:rsidRPr="00504E7B" w:rsidRDefault="005D77FB" w:rsidP="00466D55">
            <w:pPr>
              <w:ind w:left="0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0C372E3F" w14:textId="2263EED7" w:rsidR="00757F69" w:rsidRPr="00757F69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757F69"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03B1CBE2" w14:textId="304CA84A" w:rsidR="00757F69" w:rsidRPr="00757F69" w:rsidRDefault="00757F69" w:rsidP="00B92D6C">
            <w:pPr>
              <w:keepNext/>
              <w:keepLines/>
              <w:widowControl w:val="0"/>
              <w:suppressAutoHyphens/>
              <w:spacing w:after="0" w:line="240" w:lineRule="auto"/>
              <w:ind w:left="2487" w:firstLine="0"/>
              <w:rPr>
                <w:color w:val="auto"/>
                <w:lang w:eastAsia="ar-SA"/>
              </w:rPr>
            </w:pP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409708E5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</w:t>
            </w:r>
            <w:r w:rsidR="005110EF">
              <w:rPr>
                <w:i/>
                <w:iCs/>
              </w:rPr>
              <w:t>1</w:t>
            </w:r>
            <w:r>
              <w:rPr>
                <w:i/>
                <w:iCs/>
              </w:rPr>
              <w:t>0 punktów.</w:t>
            </w:r>
          </w:p>
          <w:p w14:paraId="34D380B2" w14:textId="03DB142E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79B2C234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5110EF" w:rsidRPr="005110EF">
              <w:rPr>
                <w:b/>
                <w:bCs/>
              </w:rPr>
              <w:t>1</w:t>
            </w:r>
            <w:r w:rsidR="00A70CEB">
              <w:rPr>
                <w:b/>
                <w:bCs/>
              </w:rPr>
              <w:t>2</w:t>
            </w:r>
            <w:r w:rsidR="006E0EC0" w:rsidRPr="00B92D6C">
              <w:rPr>
                <w:b/>
                <w:bCs/>
                <w:color w:val="auto"/>
              </w:rPr>
              <w:t>.</w:t>
            </w:r>
            <w:r w:rsidR="00B92D6C" w:rsidRPr="00B92D6C">
              <w:rPr>
                <w:b/>
                <w:bCs/>
                <w:color w:val="auto"/>
              </w:rPr>
              <w:t>0</w:t>
            </w:r>
            <w:r w:rsidR="005110EF">
              <w:rPr>
                <w:b/>
                <w:bCs/>
                <w:color w:val="auto"/>
              </w:rPr>
              <w:t>3</w:t>
            </w:r>
            <w:r w:rsidR="006E0EC0" w:rsidRPr="00B92D6C">
              <w:rPr>
                <w:b/>
                <w:bCs/>
                <w:color w:val="auto"/>
              </w:rPr>
              <w:t>.</w:t>
            </w:r>
            <w:r w:rsidR="00065754" w:rsidRPr="00B92D6C">
              <w:rPr>
                <w:b/>
                <w:bCs/>
                <w:color w:val="auto"/>
              </w:rPr>
              <w:t>202</w:t>
            </w:r>
            <w:r w:rsidR="00B92D6C" w:rsidRPr="00B92D6C">
              <w:rPr>
                <w:b/>
                <w:bCs/>
                <w:color w:val="auto"/>
              </w:rPr>
              <w:t>6</w:t>
            </w:r>
            <w:r w:rsidR="00A93C43" w:rsidRPr="00B92D6C">
              <w:rPr>
                <w:b/>
                <w:bCs/>
                <w:color w:val="auto"/>
              </w:rPr>
              <w:t xml:space="preserve"> (</w:t>
            </w:r>
            <w:r w:rsidR="009745EC" w:rsidRPr="00B92D6C">
              <w:rPr>
                <w:b/>
                <w:bCs/>
                <w:color w:val="auto"/>
              </w:rPr>
              <w:t>30</w:t>
            </w:r>
            <w:r w:rsidR="009745EC" w:rsidRPr="00B92D6C">
              <w:rPr>
                <w:color w:val="auto"/>
              </w:rPr>
              <w:t xml:space="preserve"> </w:t>
            </w:r>
            <w:r w:rsidR="009745EC" w:rsidRPr="00116748">
              <w:t>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 xml:space="preserve">W załączeniu przedstawiamy uzasadnienie zastrzeżenia dowodzące, że </w:t>
            </w:r>
            <w:r w:rsidR="00A2557F" w:rsidRPr="00504E7B">
              <w:lastRenderedPageBreak/>
              <w:t>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3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3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Pzp,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>Dz. U. z 2022 r. poz. 931, z późn.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>……………………………., tel: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4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4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252397EF" w14:textId="77777777" w:rsidR="003316CE" w:rsidRPr="00D30DB2" w:rsidRDefault="00D1727C" w:rsidP="003316CE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3316CE">
              <w:t>z</w:t>
            </w:r>
            <w:r w:rsidR="003316CE" w:rsidRPr="00D30DB2">
              <w:rPr>
                <w:b/>
                <w:bCs/>
              </w:rPr>
              <w:t>akup</w:t>
            </w:r>
            <w:r w:rsidR="003316CE">
              <w:rPr>
                <w:b/>
                <w:bCs/>
              </w:rPr>
              <w:t>,</w:t>
            </w:r>
            <w:r w:rsidR="003316CE" w:rsidRPr="00D30DB2">
              <w:rPr>
                <w:b/>
                <w:bCs/>
              </w:rPr>
              <w:t xml:space="preserve"> dostaw</w:t>
            </w:r>
            <w:r w:rsidR="003316CE">
              <w:rPr>
                <w:b/>
                <w:bCs/>
              </w:rPr>
              <w:t>ę</w:t>
            </w:r>
            <w:r w:rsidR="003316CE" w:rsidRPr="00D30DB2">
              <w:rPr>
                <w:b/>
                <w:bCs/>
              </w:rPr>
              <w:t xml:space="preserve"> i montaż mebli w ramach realizacji projektu pn.: "Ekonomista +handlowiec = mistrz zawodowiec” w Zespole Szkół Nr 3 im. Władysława Grabskiego w Kutnie w ramach Programu Regionalnego Fundusze Europejskie dla Łódzkiego na lata 2021-2027, Priorytet FELD.08 Fundusze europejskie dla edukacji i kadr w Łódzkiem, Działanie FELD 08.08 Kształcenie zawodowe  (FELD.08.08-IZ.00-0086/23</w:t>
            </w:r>
            <w:r w:rsidR="003316CE">
              <w:rPr>
                <w:b/>
                <w:bCs/>
              </w:rPr>
              <w:t>-00</w:t>
            </w:r>
            <w:r w:rsidR="003316CE" w:rsidRPr="00D30DB2">
              <w:rPr>
                <w:b/>
                <w:bCs/>
              </w:rPr>
              <w:t>).</w:t>
            </w:r>
          </w:p>
          <w:p w14:paraId="2BAF76C4" w14:textId="1E847644" w:rsidR="00D1727C" w:rsidRPr="00504E7B" w:rsidRDefault="00AC6806" w:rsidP="00AC6806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652AF6">
              <w:t>ZS3.P.140.9.2025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3236BE72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 w:rsidR="003316CE">
              <w:rPr>
                <w:b/>
              </w:rPr>
              <w:t>Kutnowski</w:t>
            </w:r>
          </w:p>
          <w:p w14:paraId="3526D043" w14:textId="4086BB86" w:rsidR="00EE5E34" w:rsidRPr="00EE5E34" w:rsidRDefault="00652AF6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Zespół Szkół N</w:t>
            </w:r>
            <w:r w:rsidR="00EE5E34" w:rsidRPr="00EE5E34">
              <w:rPr>
                <w:b/>
              </w:rPr>
              <w:t xml:space="preserve">r </w:t>
            </w:r>
            <w:r w:rsidR="003316CE">
              <w:rPr>
                <w:b/>
              </w:rPr>
              <w:t>3</w:t>
            </w:r>
            <w:r w:rsidR="00EE5E34" w:rsidRPr="00EE5E34">
              <w:rPr>
                <w:b/>
              </w:rPr>
              <w:t xml:space="preserve"> im. </w:t>
            </w:r>
            <w:r w:rsidR="00B50169">
              <w:rPr>
                <w:b/>
              </w:rPr>
              <w:t>Władysława Grabskiego w Kutnie</w:t>
            </w:r>
          </w:p>
          <w:p w14:paraId="2D107CF2" w14:textId="50F9358E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 w:rsidR="00B50169">
              <w:rPr>
                <w:b/>
              </w:rPr>
              <w:t>Kościuszki 24</w:t>
            </w:r>
          </w:p>
          <w:p w14:paraId="6C962B40" w14:textId="7D024501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 w:rsidR="00B50169"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 w:rsidR="00B50169">
              <w:rPr>
                <w:b/>
              </w:rPr>
              <w:t>Kutno</w:t>
            </w:r>
          </w:p>
          <w:p w14:paraId="0065FF0A" w14:textId="0373167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 xml:space="preserve">NIP: </w:t>
            </w:r>
            <w:r w:rsidR="00C17DE5">
              <w:rPr>
                <w:b/>
              </w:rPr>
              <w:t>7751534237</w:t>
            </w:r>
            <w:r w:rsidRPr="00EE5E34">
              <w:rPr>
                <w:b/>
              </w:rPr>
              <w:t xml:space="preserve">, REGON: </w:t>
            </w:r>
            <w:r w:rsidR="00A82DDF">
              <w:rPr>
                <w:b/>
              </w:rPr>
              <w:t>472895623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77777777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(DzUUE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lub 2 ustawy Pzp</w:t>
            </w:r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3) ustawy Pzp</w:t>
            </w:r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czy Wykonawca przed upływem terminu składania ofert dokonał płatności należnych podatków, opłat lub składek na ubezpieczenie społeczne lub zdrowotne wraz z </w:t>
            </w:r>
            <w:r w:rsidRPr="00504E7B">
              <w:lastRenderedPageBreak/>
              <w:t>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Art. 108 ust. 1 pkt 4) ustawy Pzp</w:t>
            </w:r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5) ustawy Pzp</w:t>
            </w:r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6) ustawy Pzp</w:t>
            </w:r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</w:t>
            </w:r>
            <w:r w:rsidRPr="00FF5B25">
              <w:rPr>
                <w:color w:val="auto"/>
              </w:rPr>
              <w:lastRenderedPageBreak/>
      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lastRenderedPageBreak/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6F638BC7" w14:textId="77777777" w:rsidR="00DF1BD1" w:rsidRPr="00D30DB2" w:rsidRDefault="00187FB7" w:rsidP="00DF1BD1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DF1BD1">
              <w:t>z</w:t>
            </w:r>
            <w:r w:rsidR="00DF1BD1" w:rsidRPr="00D30DB2">
              <w:rPr>
                <w:b/>
                <w:bCs/>
              </w:rPr>
              <w:t>akup</w:t>
            </w:r>
            <w:r w:rsidR="00DF1BD1">
              <w:rPr>
                <w:b/>
                <w:bCs/>
              </w:rPr>
              <w:t>,</w:t>
            </w:r>
            <w:r w:rsidR="00DF1BD1" w:rsidRPr="00D30DB2">
              <w:rPr>
                <w:b/>
                <w:bCs/>
              </w:rPr>
              <w:t xml:space="preserve"> dostaw</w:t>
            </w:r>
            <w:r w:rsidR="00DF1BD1">
              <w:rPr>
                <w:b/>
                <w:bCs/>
              </w:rPr>
              <w:t>ę</w:t>
            </w:r>
            <w:r w:rsidR="00DF1BD1" w:rsidRPr="00D30DB2">
              <w:rPr>
                <w:b/>
                <w:bCs/>
              </w:rPr>
              <w:t xml:space="preserve"> i montaż mebli w ramach realizacji projektu pn.: "Ekonomista +handlowiec = mistrz zawodowiec” w Zespole Szkół Nr 3 im. Władysława Grabskiego w Kutnie w ramach Programu Regionalnego Fundusze Europejskie dla Łódzkiego na lata 2021-2027, Priorytet FELD.08 Fundusze europejskie dla edukacji i kadr w Łódzkiem, Działanie FELD 08.08 Kształcenie zawodowe  (FELD.08.08-IZ.00-0086/23</w:t>
            </w:r>
            <w:r w:rsidR="00DF1BD1">
              <w:rPr>
                <w:b/>
                <w:bCs/>
              </w:rPr>
              <w:t>-00</w:t>
            </w:r>
            <w:r w:rsidR="00DF1BD1" w:rsidRPr="00D30DB2">
              <w:rPr>
                <w:b/>
                <w:bCs/>
              </w:rPr>
              <w:t>).</w:t>
            </w:r>
          </w:p>
          <w:p w14:paraId="6318A36C" w14:textId="2865D651" w:rsidR="00187FB7" w:rsidRPr="00504E7B" w:rsidRDefault="00EE5E34" w:rsidP="00EE5E34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652AF6">
              <w:t>ZS3.P.140.9.2025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6BC321EC" w14:textId="77777777" w:rsidR="00E96133" w:rsidRPr="00EE5E34" w:rsidRDefault="00E96133" w:rsidP="00E96133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37F9517F" w14:textId="7F06D736" w:rsidR="00E96133" w:rsidRPr="00EE5E34" w:rsidRDefault="00E96133" w:rsidP="00E96133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 w:rsidR="00652AF6">
              <w:rPr>
                <w:b/>
              </w:rPr>
              <w:t>N</w:t>
            </w:r>
            <w:r w:rsidRPr="00EE5E34">
              <w:rPr>
                <w:b/>
              </w:rPr>
              <w:t xml:space="preserve">r </w:t>
            </w:r>
            <w:r>
              <w:rPr>
                <w:b/>
              </w:rPr>
              <w:t>3</w:t>
            </w:r>
            <w:r w:rsidRPr="00EE5E34">
              <w:rPr>
                <w:b/>
              </w:rPr>
              <w:t xml:space="preserve"> im. </w:t>
            </w:r>
            <w:r>
              <w:rPr>
                <w:b/>
              </w:rPr>
              <w:t>Władysława Grabskiego w Kutnie</w:t>
            </w:r>
          </w:p>
          <w:p w14:paraId="72B84B3A" w14:textId="77777777" w:rsidR="00E96133" w:rsidRPr="00EE5E34" w:rsidRDefault="00E96133" w:rsidP="00E96133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24</w:t>
            </w:r>
          </w:p>
          <w:p w14:paraId="232AE4F6" w14:textId="77777777" w:rsidR="00E96133" w:rsidRPr="00EE5E34" w:rsidRDefault="00E96133" w:rsidP="00E96133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0AEDB995" w14:textId="3F9E72A1" w:rsidR="00AC6806" w:rsidRPr="00504E7B" w:rsidRDefault="00E96133" w:rsidP="00E96133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 xml:space="preserve">NIP: </w:t>
            </w:r>
            <w:r>
              <w:rPr>
                <w:b/>
              </w:rPr>
              <w:t>7751534237</w:t>
            </w:r>
            <w:r w:rsidRPr="00EE5E34">
              <w:rPr>
                <w:b/>
              </w:rPr>
              <w:t xml:space="preserve">, REGON: </w:t>
            </w:r>
            <w:r>
              <w:rPr>
                <w:b/>
              </w:rPr>
              <w:t>472895623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77777777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KRS/CeiDG)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DABEE84" w14:textId="77777777" w:rsidTr="00AC6806">
        <w:tc>
          <w:tcPr>
            <w:tcW w:w="9058" w:type="dxa"/>
          </w:tcPr>
          <w:p w14:paraId="55711127" w14:textId="7688A0E1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6CD8BEE2" w14:textId="77777777" w:rsidTr="00AC6806">
        <w:tc>
          <w:tcPr>
            <w:tcW w:w="9058" w:type="dxa"/>
          </w:tcPr>
          <w:p w14:paraId="77EA26A0" w14:textId="7290C92D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lastRenderedPageBreak/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77CFAABE" w14:textId="6D8FDBCD" w:rsidR="005F770E" w:rsidRPr="00F91981" w:rsidRDefault="009665F9" w:rsidP="005F770E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721F5C">
              <w:t>z</w:t>
            </w:r>
            <w:r w:rsidR="00721F5C" w:rsidRPr="00D30DB2">
              <w:rPr>
                <w:b/>
                <w:bCs/>
              </w:rPr>
              <w:t>akup</w:t>
            </w:r>
            <w:r w:rsidR="00721F5C">
              <w:rPr>
                <w:b/>
                <w:bCs/>
              </w:rPr>
              <w:t>,</w:t>
            </w:r>
            <w:r w:rsidR="00721F5C" w:rsidRPr="00D30DB2">
              <w:rPr>
                <w:b/>
                <w:bCs/>
              </w:rPr>
              <w:t xml:space="preserve"> dostaw</w:t>
            </w:r>
            <w:r w:rsidR="00721F5C">
              <w:rPr>
                <w:b/>
                <w:bCs/>
              </w:rPr>
              <w:t>ę</w:t>
            </w:r>
            <w:r w:rsidR="00721F5C" w:rsidRPr="00D30DB2">
              <w:rPr>
                <w:b/>
                <w:bCs/>
              </w:rPr>
              <w:t xml:space="preserve"> i montaż mebli w ramach realizacji projektu pn.: "Ekonomista +handlowiec = mistrz zawodowiec” w Zespole Szkół Nr 3 im. Władysława Grabskiego w Kutnie w ramach Programu Regionalnego Fundusze Europejskie dla Łódzkiego na lata 2021-2027, Priorytet FELD.08 Fundusze europejskie dla edukacji i kadr w Łódzkiem, Działanie FELD 08.08 Kształcenie zawodowe  (FELD.08.08-IZ.00-0086/23</w:t>
            </w:r>
            <w:r w:rsidR="00721F5C">
              <w:rPr>
                <w:b/>
                <w:bCs/>
              </w:rPr>
              <w:t>-00</w:t>
            </w:r>
            <w:r w:rsidR="00721F5C" w:rsidRPr="00D30DB2">
              <w:rPr>
                <w:b/>
                <w:bCs/>
              </w:rPr>
              <w:t>).</w:t>
            </w:r>
          </w:p>
          <w:p w14:paraId="53099D60" w14:textId="3844A18B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652AF6">
              <w:t>ZS3.P.140.9.2025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14AF0B19" w14:textId="77777777" w:rsidR="00176D38" w:rsidRPr="00EE5E34" w:rsidRDefault="00176D38" w:rsidP="00176D38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1A4973E2" w14:textId="6A8DDA95" w:rsidR="00176D38" w:rsidRPr="00EE5E34" w:rsidRDefault="00176D38" w:rsidP="00176D38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 w:rsidR="00652AF6">
              <w:rPr>
                <w:b/>
              </w:rPr>
              <w:t>N</w:t>
            </w:r>
            <w:r w:rsidRPr="00EE5E34">
              <w:rPr>
                <w:b/>
              </w:rPr>
              <w:t xml:space="preserve">r </w:t>
            </w:r>
            <w:r>
              <w:rPr>
                <w:b/>
              </w:rPr>
              <w:t>3</w:t>
            </w:r>
            <w:r w:rsidRPr="00EE5E34">
              <w:rPr>
                <w:b/>
              </w:rPr>
              <w:t xml:space="preserve"> im. </w:t>
            </w:r>
            <w:r>
              <w:rPr>
                <w:b/>
              </w:rPr>
              <w:t>Władysława Grabskiego w Kutnie</w:t>
            </w:r>
          </w:p>
          <w:p w14:paraId="0EEF689E" w14:textId="77777777" w:rsidR="00176D38" w:rsidRPr="00EE5E34" w:rsidRDefault="00176D38" w:rsidP="00176D38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24</w:t>
            </w:r>
          </w:p>
          <w:p w14:paraId="118D1BC4" w14:textId="77777777" w:rsidR="00176D38" w:rsidRPr="00EE5E34" w:rsidRDefault="00176D38" w:rsidP="00176D38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577EF2E5" w14:textId="6D6EE1AD" w:rsidR="00AC6806" w:rsidRPr="00504E7B" w:rsidRDefault="00176D38" w:rsidP="00176D38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 xml:space="preserve">NIP: </w:t>
            </w:r>
            <w:r>
              <w:rPr>
                <w:b/>
              </w:rPr>
              <w:t>7751534237</w:t>
            </w:r>
            <w:r w:rsidRPr="00EE5E34">
              <w:rPr>
                <w:b/>
              </w:rPr>
              <w:t xml:space="preserve">, REGON: </w:t>
            </w:r>
            <w:r>
              <w:rPr>
                <w:b/>
              </w:rPr>
              <w:t>472895623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Pzp,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bookmarkStart w:id="5" w:name="_Hlk179737125"/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r w:rsidR="00A56332" w:rsidRPr="00A56332">
              <w:t>t.j. Dz. U. z 2024 r. poz. 594 z późn. zm.</w:t>
            </w:r>
            <w:r w:rsidR="004125BF" w:rsidRPr="00504E7B">
              <w:t>)</w:t>
            </w:r>
            <w:r w:rsidRPr="00504E7B">
              <w:t>, o której mowa w art. 108 ust. 1 pkt 5 ustawy Pzp,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>, o której mowa w art. 108 ust. 1 pkt 5 ustawy Pzp,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09CC50F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[………………………………………………………………………………………........................]</w:t>
            </w:r>
          </w:p>
          <w:p w14:paraId="7E4A043D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Pzp,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5"/>
      <w:tr w:rsidR="006E0EC0" w:rsidRPr="00504E7B" w14:paraId="0A4DE59C" w14:textId="77777777" w:rsidTr="004854FE">
        <w:tc>
          <w:tcPr>
            <w:tcW w:w="9058" w:type="dxa"/>
          </w:tcPr>
          <w:p w14:paraId="17614983" w14:textId="3782C3DA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3C01BC67" w14:textId="77777777" w:rsidTr="00AC6806">
        <w:tc>
          <w:tcPr>
            <w:tcW w:w="9058" w:type="dxa"/>
          </w:tcPr>
          <w:p w14:paraId="5FFB052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FEBBBB1" w14:textId="77777777" w:rsidTr="00AC6806">
        <w:tc>
          <w:tcPr>
            <w:tcW w:w="9058" w:type="dxa"/>
          </w:tcPr>
          <w:p w14:paraId="29A5925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BB3C7C" w14:paraId="328B69C2" w14:textId="77777777" w:rsidTr="00AC6806">
        <w:tc>
          <w:tcPr>
            <w:tcW w:w="9058" w:type="dxa"/>
          </w:tcPr>
          <w:p w14:paraId="364FE831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6E0EC0" w:rsidRPr="00504E7B" w14:paraId="213171D2" w14:textId="77777777" w:rsidTr="00AC6806">
        <w:tc>
          <w:tcPr>
            <w:tcW w:w="9058" w:type="dxa"/>
          </w:tcPr>
          <w:p w14:paraId="2964F5AB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6B713F5C" w14:textId="77777777" w:rsidTr="00AC6806">
        <w:tc>
          <w:tcPr>
            <w:tcW w:w="9058" w:type="dxa"/>
          </w:tcPr>
          <w:p w14:paraId="00E850D2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F221ACF" w14:textId="77777777" w:rsidR="00FC2C7D" w:rsidRPr="00F91981" w:rsidRDefault="00641C3C" w:rsidP="00FC2C7D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Pzp, na </w:t>
            </w:r>
            <w:r w:rsidR="00FC2C7D">
              <w:t>z</w:t>
            </w:r>
            <w:r w:rsidR="00FC2C7D" w:rsidRPr="00D30DB2">
              <w:rPr>
                <w:b/>
                <w:bCs/>
              </w:rPr>
              <w:t>akup</w:t>
            </w:r>
            <w:r w:rsidR="00FC2C7D">
              <w:rPr>
                <w:b/>
                <w:bCs/>
              </w:rPr>
              <w:t>,</w:t>
            </w:r>
            <w:r w:rsidR="00FC2C7D" w:rsidRPr="00D30DB2">
              <w:rPr>
                <w:b/>
                <w:bCs/>
              </w:rPr>
              <w:t xml:space="preserve"> dostaw</w:t>
            </w:r>
            <w:r w:rsidR="00FC2C7D">
              <w:rPr>
                <w:b/>
                <w:bCs/>
              </w:rPr>
              <w:t>ę</w:t>
            </w:r>
            <w:r w:rsidR="00FC2C7D" w:rsidRPr="00D30DB2">
              <w:rPr>
                <w:b/>
                <w:bCs/>
              </w:rPr>
              <w:t xml:space="preserve"> i montaż mebli w ramach realizacji projektu pn.: "Ekonomista +handlowiec = mistrz zawodowiec” w Zespole Szkół Nr 3 im. Władysława Grabskiego w Kutnie w ramach Programu Regionalnego Fundusze Europejskie dla Łódzkiego na lata 2021-2027, Priorytet FELD.08 Fundusze europejskie dla edukacji i kadr w Łódzkiem, Działanie FELD 08.08 Kształcenie zawodowe  (FELD.08.08-IZ.00-0086/23</w:t>
            </w:r>
            <w:r w:rsidR="00FC2C7D">
              <w:rPr>
                <w:b/>
                <w:bCs/>
              </w:rPr>
              <w:t>-00</w:t>
            </w:r>
            <w:r w:rsidR="00FC2C7D" w:rsidRPr="00D30DB2">
              <w:rPr>
                <w:b/>
                <w:bCs/>
              </w:rPr>
              <w:t>).</w:t>
            </w:r>
          </w:p>
          <w:p w14:paraId="514E8F1E" w14:textId="443A00F8" w:rsidR="00641C3C" w:rsidRPr="00504E7B" w:rsidRDefault="005F770E" w:rsidP="005F770E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652AF6">
              <w:t>ZS3.P.140.9.2025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E553EB" w14:textId="77777777" w:rsidR="00FC2C7D" w:rsidRPr="00EE5E34" w:rsidRDefault="00FC2C7D" w:rsidP="00FC2C7D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4AD15296" w14:textId="4BD65F51" w:rsidR="00FC2C7D" w:rsidRPr="00EE5E34" w:rsidRDefault="00FC2C7D" w:rsidP="00FC2C7D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 w:rsidR="00652AF6">
              <w:rPr>
                <w:b/>
              </w:rPr>
              <w:t>N</w:t>
            </w:r>
            <w:r w:rsidRPr="00EE5E34">
              <w:rPr>
                <w:b/>
              </w:rPr>
              <w:t xml:space="preserve">r </w:t>
            </w:r>
            <w:r>
              <w:rPr>
                <w:b/>
              </w:rPr>
              <w:t>3</w:t>
            </w:r>
            <w:r w:rsidRPr="00EE5E34">
              <w:rPr>
                <w:b/>
              </w:rPr>
              <w:t xml:space="preserve"> im. </w:t>
            </w:r>
            <w:r>
              <w:rPr>
                <w:b/>
              </w:rPr>
              <w:t>Władysława Grabskiego w Kutnie</w:t>
            </w:r>
          </w:p>
          <w:p w14:paraId="5B5A13D7" w14:textId="77777777" w:rsidR="00FC2C7D" w:rsidRPr="00EE5E34" w:rsidRDefault="00FC2C7D" w:rsidP="00FC2C7D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24</w:t>
            </w:r>
          </w:p>
          <w:p w14:paraId="29B806A8" w14:textId="77777777" w:rsidR="00FC2C7D" w:rsidRPr="00EE5E34" w:rsidRDefault="00FC2C7D" w:rsidP="00FC2C7D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28548CBE" w14:textId="13E435EC" w:rsidR="00AC6806" w:rsidRPr="00504E7B" w:rsidRDefault="00FC2C7D" w:rsidP="00FC2C7D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 xml:space="preserve">NIP: </w:t>
            </w:r>
            <w:r>
              <w:rPr>
                <w:b/>
              </w:rPr>
              <w:t>7751534237</w:t>
            </w:r>
            <w:r w:rsidRPr="00EE5E34">
              <w:rPr>
                <w:b/>
              </w:rPr>
              <w:t xml:space="preserve">, REGON: </w:t>
            </w:r>
            <w:r>
              <w:rPr>
                <w:b/>
              </w:rPr>
              <w:t>472895623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3) ustawy Pzp</w:t>
            </w:r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4) ustawy Pzp</w:t>
            </w:r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5) ustawy Pzp</w:t>
            </w:r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6) ustawy Pzp</w:t>
            </w:r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r w:rsidR="00174E65" w:rsidRPr="00174E65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</w:t>
            </w:r>
            <w:r w:rsidRPr="00C33CC0">
              <w:rPr>
                <w:color w:val="auto"/>
              </w:rPr>
              <w:lastRenderedPageBreak/>
              <w:t xml:space="preserve">podstawie decyzji w sprawie wpisu na listę rozstrzygającej o zastosowaniu środka, o którym 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r w:rsidR="00A56332" w:rsidRPr="00A56332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r w:rsidR="00A56332" w:rsidRPr="00A56332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31B84" w14:textId="77777777" w:rsidR="0006262E" w:rsidRDefault="0006262E">
      <w:pPr>
        <w:spacing w:after="0" w:line="240" w:lineRule="auto"/>
      </w:pPr>
      <w:r>
        <w:separator/>
      </w:r>
    </w:p>
  </w:endnote>
  <w:endnote w:type="continuationSeparator" w:id="0">
    <w:p w14:paraId="549F9972" w14:textId="77777777" w:rsidR="0006262E" w:rsidRDefault="00062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242B2D9A" w:rsidR="003D036B" w:rsidRPr="001002F3" w:rsidRDefault="00CB06CF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662A01">
          <w:rPr>
            <w:rFonts w:ascii="Times New Roman" w:hAnsi="Times New Roman"/>
            <w:b/>
            <w:bCs/>
            <w:color w:val="000000" w:themeColor="text1"/>
            <w:sz w:val="24"/>
            <w:szCs w:val="24"/>
          </w:rPr>
          <w:t>"Ekonomista +handlowiec = mistrz zawodowiec”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 współfinansowanego ze środków </w:t>
        </w:r>
        <w:r w:rsidR="00491419">
          <w:rPr>
            <w:b/>
            <w:bCs/>
            <w:color w:val="000000" w:themeColor="text1"/>
            <w:sz w:val="18"/>
            <w:szCs w:val="18"/>
          </w:rPr>
          <w:t xml:space="preserve">Europejskiego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Funduszu </w:t>
        </w:r>
        <w:r w:rsidR="00491419">
          <w:rPr>
            <w:b/>
            <w:bCs/>
            <w:color w:val="000000" w:themeColor="text1"/>
            <w:sz w:val="18"/>
            <w:szCs w:val="18"/>
          </w:rPr>
          <w:t>Społecznego Plus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 w ramach Programu Regionalnego Fundusze Europejskie dla Łódzkiego 2021-2027, nr umowy FELD.0</w:t>
        </w:r>
        <w:r w:rsidR="00342D54">
          <w:rPr>
            <w:b/>
            <w:bCs/>
            <w:color w:val="000000" w:themeColor="text1"/>
            <w:sz w:val="18"/>
            <w:szCs w:val="18"/>
          </w:rPr>
          <w:t>8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.0</w:t>
        </w:r>
        <w:r w:rsidR="00342D54">
          <w:rPr>
            <w:b/>
            <w:bCs/>
            <w:color w:val="000000" w:themeColor="text1"/>
            <w:sz w:val="18"/>
            <w:szCs w:val="18"/>
          </w:rPr>
          <w:t>8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-IZ.00-00</w:t>
        </w:r>
        <w:r w:rsidR="00674222">
          <w:rPr>
            <w:b/>
            <w:bCs/>
            <w:color w:val="000000" w:themeColor="text1"/>
            <w:sz w:val="18"/>
            <w:szCs w:val="18"/>
          </w:rPr>
          <w:t>86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/2</w:t>
        </w:r>
        <w:r w:rsidR="00674222">
          <w:rPr>
            <w:b/>
            <w:bCs/>
            <w:color w:val="000000" w:themeColor="text1"/>
            <w:sz w:val="18"/>
            <w:szCs w:val="18"/>
          </w:rPr>
          <w:t>3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-00.</w:t>
        </w:r>
      </w:p>
      <w:p w14:paraId="7AF4D5DE" w14:textId="62FD771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F02A7D">
          <w:rPr>
            <w:b/>
            <w:bCs/>
            <w:color w:val="000000" w:themeColor="text1"/>
            <w:sz w:val="18"/>
            <w:szCs w:val="18"/>
          </w:rPr>
          <w:t>Kutnowski</w:t>
        </w:r>
      </w:p>
      <w:p w14:paraId="1DBDABD9" w14:textId="686E431D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Zespół Szkół nr </w:t>
        </w:r>
        <w:r w:rsidR="005A5218">
          <w:rPr>
            <w:b/>
            <w:bCs/>
            <w:color w:val="000000" w:themeColor="text1"/>
            <w:sz w:val="18"/>
            <w:szCs w:val="18"/>
          </w:rPr>
          <w:t>3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 im. </w:t>
        </w:r>
        <w:r w:rsidR="00FF5D31">
          <w:rPr>
            <w:b/>
            <w:bCs/>
            <w:color w:val="000000" w:themeColor="text1"/>
            <w:sz w:val="18"/>
            <w:szCs w:val="18"/>
          </w:rPr>
          <w:t>Władysława Grabskiego w Kutnie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ul. </w:t>
        </w:r>
        <w:r w:rsidR="00FF5D31">
          <w:rPr>
            <w:b/>
            <w:bCs/>
            <w:color w:val="000000" w:themeColor="text1"/>
            <w:sz w:val="18"/>
            <w:szCs w:val="18"/>
          </w:rPr>
          <w:t>Kościuszki 24,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</w:t>
        </w:r>
        <w:r w:rsidR="00FF5D31">
          <w:rPr>
            <w:b/>
            <w:bCs/>
            <w:color w:val="000000" w:themeColor="text1"/>
            <w:sz w:val="18"/>
            <w:szCs w:val="18"/>
          </w:rPr>
          <w:t>9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 xml:space="preserve">-300 </w:t>
        </w:r>
        <w:r w:rsidR="00FF5D31">
          <w:rPr>
            <w:b/>
            <w:bCs/>
            <w:color w:val="000000" w:themeColor="text1"/>
            <w:sz w:val="18"/>
            <w:szCs w:val="18"/>
          </w:rPr>
          <w:t>Kutno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4C9F4" w14:textId="77777777" w:rsidR="0006262E" w:rsidRDefault="0006262E">
      <w:pPr>
        <w:spacing w:after="0" w:line="240" w:lineRule="auto"/>
      </w:pPr>
      <w:r>
        <w:separator/>
      </w:r>
    </w:p>
  </w:footnote>
  <w:footnote w:type="continuationSeparator" w:id="0">
    <w:p w14:paraId="6D50FC48" w14:textId="77777777" w:rsidR="0006262E" w:rsidRDefault="00062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72538" w14:textId="068B53C4" w:rsidR="00772AB3" w:rsidRPr="005D6D8A" w:rsidRDefault="005D6D8A" w:rsidP="002966D0">
    <w:pPr>
      <w:ind w:left="0" w:firstLine="0"/>
      <w:jc w:val="center"/>
      <w:rPr>
        <w:rFonts w:ascii="Arial" w:eastAsia="Arial" w:hAnsi="Arial" w:cs="Arial"/>
        <w:b/>
        <w:bCs/>
      </w:rPr>
    </w:pPr>
    <w:r>
      <w:rPr>
        <w:noProof/>
      </w:rPr>
      <w:drawing>
        <wp:inline distT="0" distB="0" distL="0" distR="0" wp14:anchorId="2A1934BC" wp14:editId="47B5F2E4">
          <wp:extent cx="5758180" cy="585341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862722">
    <w:abstractNumId w:val="127"/>
  </w:num>
  <w:num w:numId="2" w16cid:durableId="1404261093">
    <w:abstractNumId w:val="140"/>
  </w:num>
  <w:num w:numId="3" w16cid:durableId="677542310">
    <w:abstractNumId w:val="121"/>
  </w:num>
  <w:num w:numId="4" w16cid:durableId="1525054388">
    <w:abstractNumId w:val="45"/>
  </w:num>
  <w:num w:numId="5" w16cid:durableId="13190961">
    <w:abstractNumId w:val="101"/>
  </w:num>
  <w:num w:numId="6" w16cid:durableId="1806966287">
    <w:abstractNumId w:val="37"/>
  </w:num>
  <w:num w:numId="7" w16cid:durableId="2133283497">
    <w:abstractNumId w:val="66"/>
  </w:num>
  <w:num w:numId="8" w16cid:durableId="1937204979">
    <w:abstractNumId w:val="118"/>
  </w:num>
  <w:num w:numId="9" w16cid:durableId="659164304">
    <w:abstractNumId w:val="125"/>
  </w:num>
  <w:num w:numId="10" w16cid:durableId="795946604">
    <w:abstractNumId w:val="97"/>
  </w:num>
  <w:num w:numId="11" w16cid:durableId="1629628610">
    <w:abstractNumId w:val="68"/>
  </w:num>
  <w:num w:numId="12" w16cid:durableId="1310288806">
    <w:abstractNumId w:val="71"/>
  </w:num>
  <w:num w:numId="13" w16cid:durableId="497813056">
    <w:abstractNumId w:val="27"/>
  </w:num>
  <w:num w:numId="14" w16cid:durableId="1574006768">
    <w:abstractNumId w:val="53"/>
  </w:num>
  <w:num w:numId="15" w16cid:durableId="1768767130">
    <w:abstractNumId w:val="78"/>
  </w:num>
  <w:num w:numId="16" w16cid:durableId="926690575">
    <w:abstractNumId w:val="43"/>
  </w:num>
  <w:num w:numId="17" w16cid:durableId="1616866467">
    <w:abstractNumId w:val="79"/>
  </w:num>
  <w:num w:numId="18" w16cid:durableId="691883884">
    <w:abstractNumId w:val="162"/>
  </w:num>
  <w:num w:numId="19" w16cid:durableId="20144519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4697033">
    <w:abstractNumId w:val="123"/>
  </w:num>
  <w:num w:numId="21" w16cid:durableId="418016200">
    <w:abstractNumId w:val="132"/>
  </w:num>
  <w:num w:numId="22" w16cid:durableId="1693070487">
    <w:abstractNumId w:val="56"/>
  </w:num>
  <w:num w:numId="23" w16cid:durableId="964697529">
    <w:abstractNumId w:val="64"/>
  </w:num>
  <w:num w:numId="24" w16cid:durableId="397477463">
    <w:abstractNumId w:val="61"/>
  </w:num>
  <w:num w:numId="25" w16cid:durableId="163861772">
    <w:abstractNumId w:val="55"/>
  </w:num>
  <w:num w:numId="26" w16cid:durableId="1431848883">
    <w:abstractNumId w:val="65"/>
  </w:num>
  <w:num w:numId="27" w16cid:durableId="1586300981">
    <w:abstractNumId w:val="87"/>
  </w:num>
  <w:num w:numId="28" w16cid:durableId="798307713">
    <w:abstractNumId w:val="35"/>
  </w:num>
  <w:num w:numId="29" w16cid:durableId="124394737">
    <w:abstractNumId w:val="81"/>
  </w:num>
  <w:num w:numId="30" w16cid:durableId="656036832">
    <w:abstractNumId w:val="155"/>
  </w:num>
  <w:num w:numId="31" w16cid:durableId="1206141717">
    <w:abstractNumId w:val="145"/>
  </w:num>
  <w:num w:numId="32" w16cid:durableId="1678997362">
    <w:abstractNumId w:val="139"/>
  </w:num>
  <w:num w:numId="33" w16cid:durableId="398867299">
    <w:abstractNumId w:val="103"/>
  </w:num>
  <w:num w:numId="34" w16cid:durableId="1324579096">
    <w:abstractNumId w:val="159"/>
  </w:num>
  <w:num w:numId="35" w16cid:durableId="860435342">
    <w:abstractNumId w:val="108"/>
  </w:num>
  <w:num w:numId="36" w16cid:durableId="25565632">
    <w:abstractNumId w:val="147"/>
  </w:num>
  <w:num w:numId="37" w16cid:durableId="802041442">
    <w:abstractNumId w:val="110"/>
  </w:num>
  <w:num w:numId="38" w16cid:durableId="1441606159">
    <w:abstractNumId w:val="153"/>
  </w:num>
  <w:num w:numId="39" w16cid:durableId="2061857901">
    <w:abstractNumId w:val="168"/>
  </w:num>
  <w:num w:numId="40" w16cid:durableId="774248402">
    <w:abstractNumId w:val="119"/>
  </w:num>
  <w:num w:numId="41" w16cid:durableId="1139348704">
    <w:abstractNumId w:val="31"/>
  </w:num>
  <w:num w:numId="42" w16cid:durableId="192890544">
    <w:abstractNumId w:val="69"/>
  </w:num>
  <w:num w:numId="43" w16cid:durableId="1414161924">
    <w:abstractNumId w:val="114"/>
  </w:num>
  <w:num w:numId="44" w16cid:durableId="1580209493">
    <w:abstractNumId w:val="171"/>
  </w:num>
  <w:num w:numId="45" w16cid:durableId="1061632115">
    <w:abstractNumId w:val="41"/>
  </w:num>
  <w:num w:numId="46" w16cid:durableId="472605917">
    <w:abstractNumId w:val="130"/>
  </w:num>
  <w:num w:numId="47" w16cid:durableId="603419706">
    <w:abstractNumId w:val="109"/>
  </w:num>
  <w:num w:numId="48" w16cid:durableId="661349048">
    <w:abstractNumId w:val="112"/>
  </w:num>
  <w:num w:numId="49" w16cid:durableId="1230532555">
    <w:abstractNumId w:val="161"/>
  </w:num>
  <w:num w:numId="50" w16cid:durableId="1330643844">
    <w:abstractNumId w:val="137"/>
  </w:num>
  <w:num w:numId="51" w16cid:durableId="2047869049">
    <w:abstractNumId w:val="28"/>
  </w:num>
  <w:num w:numId="52" w16cid:durableId="1764257467">
    <w:abstractNumId w:val="157"/>
  </w:num>
  <w:num w:numId="53" w16cid:durableId="2026058901">
    <w:abstractNumId w:val="89"/>
  </w:num>
  <w:num w:numId="54" w16cid:durableId="516892009">
    <w:abstractNumId w:val="70"/>
  </w:num>
  <w:num w:numId="55" w16cid:durableId="1590654729">
    <w:abstractNumId w:val="131"/>
  </w:num>
  <w:num w:numId="56" w16cid:durableId="1696686041">
    <w:abstractNumId w:val="92"/>
  </w:num>
  <w:num w:numId="57" w16cid:durableId="87238545">
    <w:abstractNumId w:val="73"/>
  </w:num>
  <w:num w:numId="58" w16cid:durableId="1034814818">
    <w:abstractNumId w:val="141"/>
  </w:num>
  <w:num w:numId="59" w16cid:durableId="1467159472">
    <w:abstractNumId w:val="136"/>
  </w:num>
  <w:num w:numId="60" w16cid:durableId="1923103079">
    <w:abstractNumId w:val="156"/>
  </w:num>
  <w:num w:numId="61" w16cid:durableId="371152259">
    <w:abstractNumId w:val="39"/>
  </w:num>
  <w:num w:numId="62" w16cid:durableId="1505389718">
    <w:abstractNumId w:val="85"/>
  </w:num>
  <w:num w:numId="63" w16cid:durableId="449127363">
    <w:abstractNumId w:val="80"/>
  </w:num>
  <w:num w:numId="64" w16cid:durableId="1908690180">
    <w:abstractNumId w:val="44"/>
  </w:num>
  <w:num w:numId="65" w16cid:durableId="1695811548">
    <w:abstractNumId w:val="75"/>
  </w:num>
  <w:num w:numId="66" w16cid:durableId="1861963657">
    <w:abstractNumId w:val="38"/>
  </w:num>
  <w:num w:numId="67" w16cid:durableId="548883632">
    <w:abstractNumId w:val="107"/>
  </w:num>
  <w:num w:numId="68" w16cid:durableId="435292022">
    <w:abstractNumId w:val="24"/>
  </w:num>
  <w:num w:numId="69" w16cid:durableId="38936894">
    <w:abstractNumId w:val="77"/>
  </w:num>
  <w:num w:numId="70" w16cid:durableId="1238783156">
    <w:abstractNumId w:val="164"/>
  </w:num>
  <w:num w:numId="71" w16cid:durableId="688992433">
    <w:abstractNumId w:val="138"/>
  </w:num>
  <w:num w:numId="72" w16cid:durableId="1680279323">
    <w:abstractNumId w:val="90"/>
  </w:num>
  <w:num w:numId="73" w16cid:durableId="1873571421">
    <w:abstractNumId w:val="50"/>
  </w:num>
  <w:num w:numId="74" w16cid:durableId="57093167">
    <w:abstractNumId w:val="158"/>
  </w:num>
  <w:num w:numId="75" w16cid:durableId="212009461">
    <w:abstractNumId w:val="150"/>
  </w:num>
  <w:num w:numId="76" w16cid:durableId="1462654309">
    <w:abstractNumId w:val="105"/>
  </w:num>
  <w:num w:numId="77" w16cid:durableId="683944588">
    <w:abstractNumId w:val="96"/>
  </w:num>
  <w:num w:numId="78" w16cid:durableId="1038970974">
    <w:abstractNumId w:val="169"/>
  </w:num>
  <w:num w:numId="79" w16cid:durableId="1321150559">
    <w:abstractNumId w:val="142"/>
  </w:num>
  <w:num w:numId="80" w16cid:durableId="1980844829">
    <w:abstractNumId w:val="115"/>
  </w:num>
  <w:num w:numId="81" w16cid:durableId="220337418">
    <w:abstractNumId w:val="86"/>
  </w:num>
  <w:num w:numId="82" w16cid:durableId="1377044047">
    <w:abstractNumId w:val="160"/>
  </w:num>
  <w:num w:numId="83" w16cid:durableId="1917204304">
    <w:abstractNumId w:val="72"/>
  </w:num>
  <w:num w:numId="84" w16cid:durableId="1328441934">
    <w:abstractNumId w:val="135"/>
  </w:num>
  <w:num w:numId="85" w16cid:durableId="2066106142">
    <w:abstractNumId w:val="129"/>
  </w:num>
  <w:num w:numId="86" w16cid:durableId="1352099899">
    <w:abstractNumId w:val="63"/>
  </w:num>
  <w:num w:numId="87" w16cid:durableId="694498853">
    <w:abstractNumId w:val="48"/>
  </w:num>
  <w:num w:numId="88" w16cid:durableId="294872954">
    <w:abstractNumId w:val="62"/>
  </w:num>
  <w:num w:numId="89" w16cid:durableId="782112502">
    <w:abstractNumId w:val="22"/>
  </w:num>
  <w:num w:numId="90" w16cid:durableId="1546259207">
    <w:abstractNumId w:val="88"/>
  </w:num>
  <w:num w:numId="91" w16cid:durableId="496726678">
    <w:abstractNumId w:val="170"/>
  </w:num>
  <w:num w:numId="92" w16cid:durableId="819035222">
    <w:abstractNumId w:val="144"/>
  </w:num>
  <w:num w:numId="93" w16cid:durableId="816334715">
    <w:abstractNumId w:val="134"/>
  </w:num>
  <w:num w:numId="94" w16cid:durableId="984507623">
    <w:abstractNumId w:val="42"/>
  </w:num>
  <w:num w:numId="95" w16cid:durableId="1379548936">
    <w:abstractNumId w:val="84"/>
  </w:num>
  <w:num w:numId="96" w16cid:durableId="1448543472">
    <w:abstractNumId w:val="104"/>
  </w:num>
  <w:num w:numId="97" w16cid:durableId="995916053">
    <w:abstractNumId w:val="116"/>
  </w:num>
  <w:num w:numId="98" w16cid:durableId="1695106378">
    <w:abstractNumId w:val="29"/>
  </w:num>
  <w:num w:numId="99" w16cid:durableId="1704746617">
    <w:abstractNumId w:val="106"/>
  </w:num>
  <w:num w:numId="100" w16cid:durableId="441581876">
    <w:abstractNumId w:val="111"/>
  </w:num>
  <w:num w:numId="101" w16cid:durableId="33384784">
    <w:abstractNumId w:val="23"/>
  </w:num>
  <w:num w:numId="102" w16cid:durableId="1736588424">
    <w:abstractNumId w:val="149"/>
  </w:num>
  <w:num w:numId="103" w16cid:durableId="632830897">
    <w:abstractNumId w:val="26"/>
  </w:num>
  <w:num w:numId="104" w16cid:durableId="1622107703">
    <w:abstractNumId w:val="52"/>
  </w:num>
  <w:num w:numId="105" w16cid:durableId="2143378829">
    <w:abstractNumId w:val="33"/>
  </w:num>
  <w:num w:numId="106" w16cid:durableId="734007915">
    <w:abstractNumId w:val="120"/>
  </w:num>
  <w:num w:numId="107" w16cid:durableId="1868711611">
    <w:abstractNumId w:val="165"/>
  </w:num>
  <w:num w:numId="108" w16cid:durableId="693533981">
    <w:abstractNumId w:val="40"/>
  </w:num>
  <w:num w:numId="109" w16cid:durableId="587038644">
    <w:abstractNumId w:val="167"/>
  </w:num>
  <w:num w:numId="110" w16cid:durableId="1674842535">
    <w:abstractNumId w:val="100"/>
  </w:num>
  <w:num w:numId="111" w16cid:durableId="551965633">
    <w:abstractNumId w:val="124"/>
  </w:num>
  <w:num w:numId="112" w16cid:durableId="1473911578">
    <w:abstractNumId w:val="67"/>
  </w:num>
  <w:num w:numId="113" w16cid:durableId="2124761415">
    <w:abstractNumId w:val="122"/>
  </w:num>
  <w:num w:numId="114" w16cid:durableId="351227522">
    <w:abstractNumId w:val="54"/>
  </w:num>
  <w:num w:numId="115" w16cid:durableId="1971282612">
    <w:abstractNumId w:val="166"/>
  </w:num>
  <w:num w:numId="116" w16cid:durableId="1045444244">
    <w:abstractNumId w:val="57"/>
  </w:num>
  <w:num w:numId="117" w16cid:durableId="2022193930">
    <w:abstractNumId w:val="60"/>
  </w:num>
  <w:num w:numId="118" w16cid:durableId="805658362">
    <w:abstractNumId w:val="47"/>
  </w:num>
  <w:num w:numId="119" w16cid:durableId="55591188">
    <w:abstractNumId w:val="95"/>
  </w:num>
  <w:num w:numId="120" w16cid:durableId="386606917">
    <w:abstractNumId w:val="51"/>
  </w:num>
  <w:num w:numId="121" w16cid:durableId="123473800">
    <w:abstractNumId w:val="172"/>
  </w:num>
  <w:num w:numId="122" w16cid:durableId="1635526019">
    <w:abstractNumId w:val="128"/>
  </w:num>
  <w:num w:numId="123" w16cid:durableId="182595997">
    <w:abstractNumId w:val="30"/>
  </w:num>
  <w:num w:numId="124" w16cid:durableId="1362786089">
    <w:abstractNumId w:val="143"/>
  </w:num>
  <w:num w:numId="125" w16cid:durableId="1515994471">
    <w:abstractNumId w:val="76"/>
  </w:num>
  <w:num w:numId="126" w16cid:durableId="1998920289">
    <w:abstractNumId w:val="126"/>
  </w:num>
  <w:num w:numId="127" w16cid:durableId="1374112702">
    <w:abstractNumId w:val="34"/>
  </w:num>
  <w:num w:numId="128" w16cid:durableId="832644959">
    <w:abstractNumId w:val="102"/>
  </w:num>
  <w:num w:numId="129" w16cid:durableId="536966630">
    <w:abstractNumId w:val="113"/>
  </w:num>
  <w:num w:numId="130" w16cid:durableId="261037182">
    <w:abstractNumId w:val="151"/>
  </w:num>
  <w:num w:numId="131" w16cid:durableId="1418553397">
    <w:abstractNumId w:val="148"/>
  </w:num>
  <w:num w:numId="132" w16cid:durableId="836382817">
    <w:abstractNumId w:val="49"/>
  </w:num>
  <w:num w:numId="133" w16cid:durableId="193471482">
    <w:abstractNumId w:val="59"/>
  </w:num>
  <w:num w:numId="134" w16cid:durableId="318119301">
    <w:abstractNumId w:val="32"/>
  </w:num>
  <w:num w:numId="135" w16cid:durableId="130679307">
    <w:abstractNumId w:val="117"/>
  </w:num>
  <w:num w:numId="136" w16cid:durableId="1628462082">
    <w:abstractNumId w:val="93"/>
  </w:num>
  <w:num w:numId="137" w16cid:durableId="1422334235">
    <w:abstractNumId w:val="82"/>
  </w:num>
  <w:num w:numId="138" w16cid:durableId="872108857">
    <w:abstractNumId w:val="173"/>
  </w:num>
  <w:num w:numId="139" w16cid:durableId="855851233">
    <w:abstractNumId w:val="154"/>
  </w:num>
  <w:num w:numId="140" w16cid:durableId="48381276">
    <w:abstractNumId w:val="163"/>
  </w:num>
  <w:num w:numId="141" w16cid:durableId="1517883672">
    <w:abstractNumId w:val="152"/>
  </w:num>
  <w:num w:numId="142" w16cid:durableId="160242867">
    <w:abstractNumId w:val="46"/>
  </w:num>
  <w:num w:numId="143" w16cid:durableId="923950369">
    <w:abstractNumId w:val="146"/>
  </w:num>
  <w:num w:numId="144" w16cid:durableId="615716367">
    <w:abstractNumId w:val="25"/>
  </w:num>
  <w:num w:numId="145" w16cid:durableId="134225552">
    <w:abstractNumId w:val="58"/>
  </w:num>
  <w:num w:numId="146" w16cid:durableId="1586569970">
    <w:abstractNumId w:val="98"/>
  </w:num>
  <w:num w:numId="147" w16cid:durableId="1898587323">
    <w:abstractNumId w:val="74"/>
  </w:num>
  <w:num w:numId="148" w16cid:durableId="121116862">
    <w:abstractNumId w:val="36"/>
  </w:num>
  <w:num w:numId="149" w16cid:durableId="13175663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81161984">
    <w:abstractNumId w:val="99"/>
  </w:num>
  <w:num w:numId="151" w16cid:durableId="177160107">
    <w:abstractNumId w:val="94"/>
  </w:num>
  <w:num w:numId="152" w16cid:durableId="39331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226257818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391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376D9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62E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CED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E7980"/>
    <w:rsid w:val="000F1A28"/>
    <w:rsid w:val="000F3566"/>
    <w:rsid w:val="000F3AAA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0C03"/>
    <w:rsid w:val="00171783"/>
    <w:rsid w:val="00171D1A"/>
    <w:rsid w:val="00171E98"/>
    <w:rsid w:val="001737CB"/>
    <w:rsid w:val="00174559"/>
    <w:rsid w:val="00174E65"/>
    <w:rsid w:val="00175CB3"/>
    <w:rsid w:val="00176D38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459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27E0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6CE"/>
    <w:rsid w:val="00331F4C"/>
    <w:rsid w:val="00332B29"/>
    <w:rsid w:val="0033399F"/>
    <w:rsid w:val="00334974"/>
    <w:rsid w:val="00334F44"/>
    <w:rsid w:val="00335428"/>
    <w:rsid w:val="00335588"/>
    <w:rsid w:val="00342D54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870AB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55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1419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4C28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0EF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0FA5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A5218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6D8A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2AF6"/>
    <w:rsid w:val="006535CA"/>
    <w:rsid w:val="00653A95"/>
    <w:rsid w:val="006546D7"/>
    <w:rsid w:val="00654DB1"/>
    <w:rsid w:val="00655836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222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1F5C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D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3B7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41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362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D79BE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0D8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0CEB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2DDF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6566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16BEE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169"/>
    <w:rsid w:val="00B502EF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D6C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1839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17DE5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6CF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0AF6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40E3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0DB2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46179"/>
    <w:rsid w:val="00D50745"/>
    <w:rsid w:val="00D50A0A"/>
    <w:rsid w:val="00D534A3"/>
    <w:rsid w:val="00D55069"/>
    <w:rsid w:val="00D5601D"/>
    <w:rsid w:val="00D6103E"/>
    <w:rsid w:val="00D63E24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BD1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96133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011D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2A7D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4EA0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1981"/>
    <w:rsid w:val="00F92593"/>
    <w:rsid w:val="00F9368D"/>
    <w:rsid w:val="00F9368E"/>
    <w:rsid w:val="00F93A6F"/>
    <w:rsid w:val="00F9493E"/>
    <w:rsid w:val="00F95851"/>
    <w:rsid w:val="00F96C25"/>
    <w:rsid w:val="00F97457"/>
    <w:rsid w:val="00F97B7D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C7D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5D31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D3BB8-63A7-49FD-9EF6-306D4C984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5245</Words>
  <Characters>31472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3</cp:revision>
  <cp:lastPrinted>2024-12-16T13:28:00Z</cp:lastPrinted>
  <dcterms:created xsi:type="dcterms:W3CDTF">2026-02-01T10:02:00Z</dcterms:created>
  <dcterms:modified xsi:type="dcterms:W3CDTF">2026-02-03T15:24:00Z</dcterms:modified>
</cp:coreProperties>
</file>